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E11" w:rsidRPr="00E909AA" w:rsidRDefault="00564E11" w:rsidP="00A010AD">
      <w:pPr>
        <w:pStyle w:val="Heading1"/>
        <w:ind w:left="567"/>
      </w:pPr>
      <w:bookmarkStart w:id="0" w:name="_Toc205714179"/>
      <w:bookmarkStart w:id="1" w:name="_Toc437808548"/>
      <w:bookmarkStart w:id="2" w:name="_GoBack"/>
      <w:bookmarkEnd w:id="2"/>
      <w:r w:rsidRPr="00E909AA">
        <w:t>ANNEX II</w:t>
      </w:r>
      <w:bookmarkEnd w:id="0"/>
      <w:bookmarkEnd w:id="1"/>
    </w:p>
    <w:p w:rsidR="00564E11" w:rsidRPr="00E909AA" w:rsidRDefault="00564E11" w:rsidP="00331885">
      <w:pPr>
        <w:rPr>
          <w:rFonts w:ascii="Arial" w:hAnsi="Arial" w:cs="Arial"/>
          <w:lang w:val="en-GB"/>
        </w:rPr>
      </w:pPr>
    </w:p>
    <w:p w:rsidR="00A010AD" w:rsidRPr="00E909AA" w:rsidRDefault="00A010AD" w:rsidP="00331885">
      <w:pPr>
        <w:rPr>
          <w:rFonts w:ascii="Arial" w:hAnsi="Arial" w:cs="Arial"/>
          <w:lang w:val="en-GB"/>
        </w:rPr>
      </w:pPr>
    </w:p>
    <w:p w:rsidR="00564E11" w:rsidRPr="00E909AA" w:rsidRDefault="00564E11" w:rsidP="00331885">
      <w:pPr>
        <w:rPr>
          <w:rFonts w:ascii="Arial" w:hAnsi="Arial" w:cs="Arial"/>
          <w:lang w:val="en-GB"/>
        </w:rPr>
      </w:pPr>
    </w:p>
    <w:tbl>
      <w:tblPr>
        <w:tblW w:w="9213" w:type="dxa"/>
        <w:tblInd w:w="421" w:type="dxa"/>
        <w:tblLayout w:type="fixed"/>
        <w:tblLook w:val="0000" w:firstRow="0" w:lastRow="0" w:firstColumn="0" w:lastColumn="0" w:noHBand="0" w:noVBand="0"/>
      </w:tblPr>
      <w:tblGrid>
        <w:gridCol w:w="9213"/>
      </w:tblGrid>
      <w:tr w:rsidR="00564E11" w:rsidRPr="00E909AA" w:rsidTr="00110F17">
        <w:trPr>
          <w:trHeight w:hRule="exact" w:val="1498"/>
        </w:trPr>
        <w:tc>
          <w:tcPr>
            <w:tcW w:w="9213" w:type="dxa"/>
            <w:tcBorders>
              <w:top w:val="single" w:sz="4" w:space="0" w:color="000000"/>
              <w:left w:val="single" w:sz="4" w:space="0" w:color="000000"/>
              <w:bottom w:val="single" w:sz="4" w:space="0" w:color="000000"/>
              <w:right w:val="single" w:sz="4" w:space="0" w:color="000000"/>
            </w:tcBorders>
            <w:shd w:val="clear" w:color="auto" w:fill="E6E6E6"/>
          </w:tcPr>
          <w:p w:rsidR="00564E11" w:rsidRPr="00E909AA" w:rsidRDefault="00564E11" w:rsidP="00110F17">
            <w:pPr>
              <w:snapToGrid w:val="0"/>
              <w:ind w:left="33"/>
              <w:jc w:val="center"/>
              <w:rPr>
                <w:rFonts w:ascii="Arial" w:hAnsi="Arial" w:cs="Arial"/>
                <w:lang w:val="en-GB"/>
              </w:rPr>
            </w:pPr>
          </w:p>
          <w:p w:rsidR="00564E11" w:rsidRPr="00E909AA" w:rsidRDefault="00564E11" w:rsidP="00110F17">
            <w:pPr>
              <w:ind w:left="33"/>
              <w:jc w:val="center"/>
              <w:rPr>
                <w:rFonts w:ascii="Arial" w:hAnsi="Arial" w:cs="Arial"/>
                <w:b/>
                <w:smallCaps/>
                <w:sz w:val="32"/>
                <w:szCs w:val="32"/>
                <w:lang w:val="en-GB"/>
              </w:rPr>
            </w:pPr>
            <w:r w:rsidRPr="00E909AA">
              <w:rPr>
                <w:rFonts w:ascii="Arial" w:hAnsi="Arial" w:cs="Arial"/>
                <w:b/>
                <w:sz w:val="32"/>
                <w:szCs w:val="32"/>
                <w:lang w:val="en-GB"/>
              </w:rPr>
              <w:t>D</w:t>
            </w:r>
            <w:r w:rsidRPr="00E909AA">
              <w:rPr>
                <w:rFonts w:ascii="Arial" w:hAnsi="Arial" w:cs="Arial"/>
                <w:b/>
                <w:smallCaps/>
                <w:sz w:val="32"/>
                <w:szCs w:val="32"/>
                <w:lang w:val="en-GB"/>
              </w:rPr>
              <w:t>eclaration of honour</w:t>
            </w:r>
          </w:p>
          <w:p w:rsidR="00564E11" w:rsidRPr="00E909AA" w:rsidRDefault="00097232" w:rsidP="00110F17">
            <w:pPr>
              <w:ind w:left="33"/>
              <w:jc w:val="center"/>
              <w:rPr>
                <w:rFonts w:ascii="Arial" w:hAnsi="Arial" w:cs="Arial"/>
                <w:b/>
                <w:sz w:val="20"/>
                <w:szCs w:val="20"/>
                <w:lang w:val="en-GB"/>
              </w:rPr>
            </w:pPr>
            <w:r w:rsidRPr="00E909AA">
              <w:rPr>
                <w:rFonts w:ascii="Arial" w:hAnsi="Arial" w:cs="Arial"/>
                <w:b/>
                <w:smallCaps/>
                <w:sz w:val="20"/>
                <w:szCs w:val="20"/>
                <w:lang w:val="en-GB"/>
              </w:rPr>
              <w:t>on</w:t>
            </w:r>
          </w:p>
          <w:p w:rsidR="00564E11" w:rsidRPr="00E909AA" w:rsidRDefault="00564E11" w:rsidP="00110F17">
            <w:pPr>
              <w:ind w:left="33"/>
              <w:jc w:val="center"/>
              <w:rPr>
                <w:rFonts w:ascii="Arial" w:hAnsi="Arial" w:cs="Arial"/>
                <w:lang w:val="en-GB"/>
              </w:rPr>
            </w:pPr>
            <w:r w:rsidRPr="00E909AA">
              <w:rPr>
                <w:rFonts w:ascii="Arial" w:hAnsi="Arial" w:cs="Arial"/>
                <w:b/>
                <w:smallCaps/>
                <w:sz w:val="32"/>
                <w:szCs w:val="32"/>
                <w:lang w:val="en-GB"/>
              </w:rPr>
              <w:t>Exclusion Criteria and absence of Conflict of Interest</w:t>
            </w:r>
          </w:p>
        </w:tc>
      </w:tr>
    </w:tbl>
    <w:p w:rsidR="00564E11" w:rsidRPr="00E909AA" w:rsidRDefault="00564E11" w:rsidP="00BC14BE">
      <w:pPr>
        <w:ind w:left="426"/>
        <w:rPr>
          <w:rFonts w:ascii="Arial" w:hAnsi="Arial" w:cs="Arial"/>
          <w:lang w:val="en-GB"/>
        </w:rPr>
      </w:pPr>
    </w:p>
    <w:p w:rsidR="00097232" w:rsidRPr="00E909AA" w:rsidRDefault="00097232" w:rsidP="00BC14BE">
      <w:pPr>
        <w:ind w:left="426"/>
        <w:rPr>
          <w:rFonts w:ascii="Arial" w:hAnsi="Arial" w:cs="Arial"/>
          <w:noProof/>
          <w:sz w:val="22"/>
          <w:szCs w:val="22"/>
          <w:lang w:val="en-GB" w:eastAsia="en-GB"/>
        </w:rPr>
      </w:pPr>
      <w:r w:rsidRPr="00E909AA">
        <w:rPr>
          <w:i/>
          <w:noProof/>
          <w:highlight w:val="lightGray"/>
          <w:lang w:val="en-GB" w:eastAsia="en-GB"/>
        </w:rPr>
        <w:t>(</w:t>
      </w:r>
      <w:r w:rsidRPr="00E909AA">
        <w:rPr>
          <w:rFonts w:ascii="Arial" w:hAnsi="Arial" w:cs="Arial"/>
          <w:i/>
          <w:noProof/>
          <w:sz w:val="22"/>
          <w:szCs w:val="22"/>
          <w:highlight w:val="lightGray"/>
          <w:lang w:val="en-GB" w:eastAsia="en-GB"/>
        </w:rPr>
        <w:t>Complete or delete the parts in grey italics in parenthese)</w:t>
      </w:r>
      <w:r w:rsidR="00331885" w:rsidRPr="00E909AA">
        <w:rPr>
          <w:rFonts w:ascii="Arial" w:hAnsi="Arial" w:cs="Arial"/>
          <w:i/>
          <w:noProof/>
          <w:sz w:val="22"/>
          <w:szCs w:val="22"/>
          <w:highlight w:val="lightGray"/>
          <w:lang w:val="en-GB" w:eastAsia="en-GB"/>
        </w:rPr>
        <w:t xml:space="preserve"> </w:t>
      </w:r>
      <w:r w:rsidRPr="00E909AA">
        <w:rPr>
          <w:rFonts w:ascii="Arial" w:hAnsi="Arial" w:cs="Arial"/>
          <w:noProof/>
          <w:sz w:val="22"/>
          <w:szCs w:val="22"/>
          <w:highlight w:val="lightGray"/>
          <w:lang w:val="en-GB" w:eastAsia="en-GB"/>
        </w:rPr>
        <w:t>[Choose options for parts in grey between square brackets]</w:t>
      </w:r>
    </w:p>
    <w:p w:rsidR="00097232" w:rsidRPr="00E909AA" w:rsidRDefault="00097232" w:rsidP="00BC14BE">
      <w:pPr>
        <w:ind w:left="426"/>
        <w:rPr>
          <w:noProof/>
          <w:lang w:val="en-GB" w:eastAsia="en-GB"/>
        </w:rPr>
      </w:pPr>
    </w:p>
    <w:p w:rsidR="00097232" w:rsidRPr="00E909AA" w:rsidRDefault="00097232" w:rsidP="00BC14BE">
      <w:pPr>
        <w:spacing w:before="40" w:after="40"/>
        <w:ind w:left="426"/>
        <w:jc w:val="both"/>
        <w:rPr>
          <w:rFonts w:ascii="Arial" w:hAnsi="Arial" w:cs="Arial"/>
          <w:noProof/>
          <w:sz w:val="22"/>
          <w:szCs w:val="22"/>
          <w:lang w:val="en-GB" w:eastAsia="en-GB"/>
        </w:rPr>
      </w:pPr>
      <w:r w:rsidRPr="00E909AA">
        <w:rPr>
          <w:rFonts w:ascii="Arial" w:hAnsi="Arial" w:cs="Arial"/>
          <w:noProof/>
          <w:sz w:val="22"/>
          <w:szCs w:val="22"/>
          <w:lang w:val="en-GB" w:eastAsia="en-GB"/>
        </w:rPr>
        <w:t xml:space="preserve">The undersigned </w:t>
      </w:r>
      <w:r w:rsidRPr="00E909AA">
        <w:rPr>
          <w:rFonts w:ascii="Arial" w:hAnsi="Arial" w:cs="Arial"/>
          <w:i/>
          <w:noProof/>
          <w:sz w:val="22"/>
          <w:szCs w:val="22"/>
          <w:lang w:val="en-GB" w:eastAsia="en-GB"/>
        </w:rPr>
        <w:t>(</w:t>
      </w:r>
      <w:r w:rsidRPr="00E909AA">
        <w:rPr>
          <w:rFonts w:ascii="Arial" w:hAnsi="Arial" w:cs="Arial"/>
          <w:i/>
          <w:noProof/>
          <w:sz w:val="22"/>
          <w:szCs w:val="22"/>
          <w:highlight w:val="lightGray"/>
          <w:lang w:val="en-GB" w:eastAsia="en-GB"/>
        </w:rPr>
        <w:t>insert name of the signatory of this form</w:t>
      </w:r>
      <w:r w:rsidRPr="00E909AA">
        <w:rPr>
          <w:rFonts w:ascii="Arial" w:hAnsi="Arial" w:cs="Arial"/>
          <w:i/>
          <w:noProof/>
          <w:sz w:val="22"/>
          <w:szCs w:val="22"/>
          <w:lang w:val="en-GB" w:eastAsia="en-GB"/>
        </w:rPr>
        <w:t>)</w:t>
      </w:r>
      <w:r w:rsidRPr="00E909AA">
        <w:rPr>
          <w:rFonts w:ascii="Arial" w:hAnsi="Arial" w:cs="Arial"/>
          <w:noProof/>
          <w:sz w:val="22"/>
          <w:szCs w:val="22"/>
          <w:lang w:val="en-GB" w:eastAsia="en-GB"/>
        </w:rPr>
        <w:t>:</w:t>
      </w:r>
    </w:p>
    <w:p w:rsidR="00097232" w:rsidRPr="00E909AA" w:rsidRDefault="00097232" w:rsidP="00D440D3">
      <w:pPr>
        <w:numPr>
          <w:ilvl w:val="0"/>
          <w:numId w:val="6"/>
        </w:numPr>
        <w:tabs>
          <w:tab w:val="clear" w:pos="360"/>
          <w:tab w:val="num" w:pos="-1080"/>
          <w:tab w:val="num" w:pos="1080"/>
        </w:tabs>
        <w:spacing w:before="40" w:after="40"/>
        <w:ind w:left="426" w:firstLine="0"/>
        <w:jc w:val="both"/>
        <w:rPr>
          <w:rFonts w:ascii="Arial" w:hAnsi="Arial" w:cs="Arial"/>
          <w:noProof/>
          <w:sz w:val="22"/>
          <w:szCs w:val="22"/>
          <w:lang w:val="en-GB" w:eastAsia="en-GB"/>
        </w:rPr>
      </w:pPr>
      <w:r w:rsidRPr="00E909AA">
        <w:rPr>
          <w:rFonts w:ascii="Arial" w:hAnsi="Arial" w:cs="Arial"/>
          <w:noProof/>
          <w:sz w:val="22"/>
          <w:szCs w:val="22"/>
          <w:lang w:val="en-GB" w:eastAsia="en-GB"/>
        </w:rPr>
        <w:t xml:space="preserve">in </w:t>
      </w:r>
      <w:r w:rsidRPr="00E909AA">
        <w:rPr>
          <w:rFonts w:ascii="Arial" w:hAnsi="Arial" w:cs="Arial"/>
          <w:noProof/>
          <w:sz w:val="22"/>
          <w:szCs w:val="22"/>
          <w:highlight w:val="lightGray"/>
          <w:lang w:val="en-GB" w:eastAsia="en-GB"/>
        </w:rPr>
        <w:t>[his][her]</w:t>
      </w:r>
      <w:r w:rsidRPr="00E909AA">
        <w:rPr>
          <w:rFonts w:ascii="Arial" w:hAnsi="Arial" w:cs="Arial"/>
          <w:noProof/>
          <w:sz w:val="22"/>
          <w:szCs w:val="22"/>
          <w:lang w:val="en-GB" w:eastAsia="en-GB"/>
        </w:rPr>
        <w:t xml:space="preserve"> own name </w:t>
      </w:r>
      <w:r w:rsidRPr="00E909AA">
        <w:rPr>
          <w:rFonts w:ascii="Arial" w:hAnsi="Arial" w:cs="Arial"/>
          <w:i/>
          <w:noProof/>
          <w:sz w:val="22"/>
          <w:szCs w:val="22"/>
          <w:lang w:val="en-GB" w:eastAsia="en-GB"/>
        </w:rPr>
        <w:t>(</w:t>
      </w:r>
      <w:r w:rsidRPr="00E909AA">
        <w:rPr>
          <w:rFonts w:ascii="Arial" w:hAnsi="Arial" w:cs="Arial"/>
          <w:i/>
          <w:noProof/>
          <w:sz w:val="22"/>
          <w:szCs w:val="22"/>
          <w:highlight w:val="lightGray"/>
          <w:lang w:val="en-GB" w:eastAsia="en-GB"/>
        </w:rPr>
        <w:t>for a natural person</w:t>
      </w:r>
      <w:r w:rsidRPr="00E909AA">
        <w:rPr>
          <w:rFonts w:ascii="Arial" w:hAnsi="Arial" w:cs="Arial"/>
          <w:i/>
          <w:noProof/>
          <w:sz w:val="22"/>
          <w:szCs w:val="22"/>
          <w:lang w:val="en-GB" w:eastAsia="en-GB"/>
        </w:rPr>
        <w:t>)</w:t>
      </w:r>
    </w:p>
    <w:p w:rsidR="00097232" w:rsidRPr="00E909AA" w:rsidRDefault="00097232" w:rsidP="00BC14BE">
      <w:pPr>
        <w:spacing w:before="40" w:after="40"/>
        <w:ind w:left="426"/>
        <w:jc w:val="both"/>
        <w:rPr>
          <w:rFonts w:ascii="Arial" w:hAnsi="Arial" w:cs="Arial"/>
          <w:noProof/>
          <w:sz w:val="22"/>
          <w:szCs w:val="22"/>
          <w:lang w:val="en-GB" w:eastAsia="en-GB"/>
        </w:rPr>
      </w:pPr>
      <w:r w:rsidRPr="00E909AA">
        <w:rPr>
          <w:rFonts w:ascii="Arial" w:hAnsi="Arial" w:cs="Arial"/>
          <w:noProof/>
          <w:sz w:val="22"/>
          <w:szCs w:val="22"/>
          <w:lang w:val="en-GB" w:eastAsia="en-GB"/>
        </w:rPr>
        <w:t>or</w:t>
      </w:r>
    </w:p>
    <w:p w:rsidR="00097232" w:rsidRPr="00E909AA" w:rsidRDefault="00097232" w:rsidP="00D440D3">
      <w:pPr>
        <w:numPr>
          <w:ilvl w:val="0"/>
          <w:numId w:val="6"/>
        </w:numPr>
        <w:tabs>
          <w:tab w:val="clear" w:pos="360"/>
          <w:tab w:val="num" w:pos="-360"/>
          <w:tab w:val="num" w:pos="1080"/>
        </w:tabs>
        <w:spacing w:before="40" w:after="40"/>
        <w:ind w:left="426" w:firstLine="0"/>
        <w:jc w:val="both"/>
        <w:rPr>
          <w:rFonts w:ascii="Arial" w:hAnsi="Arial" w:cs="Arial"/>
          <w:i/>
          <w:noProof/>
          <w:sz w:val="22"/>
          <w:szCs w:val="22"/>
          <w:lang w:val="en-GB" w:eastAsia="en-GB"/>
        </w:rPr>
      </w:pPr>
      <w:r w:rsidRPr="00E909AA">
        <w:rPr>
          <w:rFonts w:ascii="Arial" w:hAnsi="Arial" w:cs="Arial"/>
          <w:noProof/>
          <w:sz w:val="22"/>
          <w:szCs w:val="22"/>
          <w:lang w:val="en-GB" w:eastAsia="en-GB"/>
        </w:rPr>
        <w:t xml:space="preserve">representing the following legal person: </w:t>
      </w:r>
      <w:r w:rsidRPr="00E909AA">
        <w:rPr>
          <w:rFonts w:ascii="Arial" w:hAnsi="Arial" w:cs="Arial"/>
          <w:i/>
          <w:noProof/>
          <w:sz w:val="22"/>
          <w:szCs w:val="22"/>
          <w:lang w:val="en-GB" w:eastAsia="en-GB"/>
        </w:rPr>
        <w:t>(</w:t>
      </w:r>
      <w:r w:rsidRPr="00E909AA">
        <w:rPr>
          <w:rFonts w:ascii="Arial" w:hAnsi="Arial" w:cs="Arial"/>
          <w:i/>
          <w:noProof/>
          <w:sz w:val="22"/>
          <w:szCs w:val="22"/>
          <w:highlight w:val="lightGray"/>
          <w:lang w:val="en-GB" w:eastAsia="en-GB"/>
        </w:rPr>
        <w:t>only if the economic operator is a legal person</w:t>
      </w:r>
      <w:r w:rsidRPr="00E909AA">
        <w:rPr>
          <w:rFonts w:ascii="Arial" w:hAnsi="Arial" w:cs="Arial"/>
          <w:i/>
          <w:noProof/>
          <w:sz w:val="22"/>
          <w:szCs w:val="22"/>
          <w:lang w:val="en-GB" w:eastAsia="en-GB"/>
        </w:rPr>
        <w:t>)</w:t>
      </w:r>
    </w:p>
    <w:p w:rsidR="00097232" w:rsidRPr="00E909AA" w:rsidRDefault="00331885" w:rsidP="00BC14BE">
      <w:pPr>
        <w:spacing w:before="40" w:after="40"/>
        <w:ind w:left="426"/>
        <w:jc w:val="both"/>
        <w:rPr>
          <w:rFonts w:ascii="Arial" w:hAnsi="Arial" w:cs="Arial"/>
          <w:noProof/>
          <w:sz w:val="22"/>
          <w:szCs w:val="22"/>
          <w:lang w:val="en-GB" w:eastAsia="en-GB"/>
        </w:rPr>
      </w:pPr>
      <w:r w:rsidRPr="00E909AA">
        <w:rPr>
          <w:rFonts w:ascii="Arial" w:hAnsi="Arial" w:cs="Arial"/>
          <w:noProof/>
          <w:sz w:val="22"/>
          <w:szCs w:val="22"/>
          <w:lang w:val="en-GB" w:eastAsia="en-GB"/>
        </w:rPr>
        <w:t>F</w:t>
      </w:r>
      <w:r w:rsidR="00097232" w:rsidRPr="00E909AA">
        <w:rPr>
          <w:rFonts w:ascii="Arial" w:hAnsi="Arial" w:cs="Arial"/>
          <w:noProof/>
          <w:sz w:val="22"/>
          <w:szCs w:val="22"/>
          <w:lang w:val="en-GB" w:eastAsia="en-GB"/>
        </w:rPr>
        <w:t>ull official name:</w:t>
      </w:r>
      <w:r w:rsidRPr="00E909AA">
        <w:rPr>
          <w:rFonts w:ascii="Arial" w:hAnsi="Arial" w:cs="Arial"/>
          <w:noProof/>
          <w:sz w:val="22"/>
          <w:szCs w:val="22"/>
          <w:lang w:val="en-GB" w:eastAsia="en-GB"/>
        </w:rPr>
        <w:t xml:space="preserve">  </w:t>
      </w:r>
      <w:r w:rsidR="0052224C" w:rsidRPr="00E909AA">
        <w:rPr>
          <w:rFonts w:ascii="Arial" w:hAnsi="Arial" w:cs="Arial"/>
          <w:noProof/>
          <w:sz w:val="22"/>
          <w:szCs w:val="22"/>
          <w:lang w:val="en-GB" w:eastAsia="en-GB"/>
        </w:rPr>
        <w:t>……………………………………………………..…………</w:t>
      </w:r>
      <w:r w:rsidRPr="00E909AA">
        <w:rPr>
          <w:rFonts w:ascii="Arial" w:hAnsi="Arial" w:cs="Arial"/>
          <w:noProof/>
          <w:sz w:val="22"/>
          <w:szCs w:val="22"/>
          <w:lang w:val="en-GB" w:eastAsia="en-GB"/>
        </w:rPr>
        <w:t xml:space="preserve">                                                   </w:t>
      </w:r>
    </w:p>
    <w:p w:rsidR="00097232" w:rsidRPr="00E909AA" w:rsidRDefault="00331885" w:rsidP="00BC14BE">
      <w:pPr>
        <w:spacing w:before="40" w:after="40"/>
        <w:ind w:left="426"/>
        <w:jc w:val="both"/>
        <w:rPr>
          <w:rFonts w:ascii="Arial" w:hAnsi="Arial" w:cs="Arial"/>
          <w:noProof/>
          <w:sz w:val="22"/>
          <w:szCs w:val="22"/>
          <w:lang w:val="en-GB" w:eastAsia="en-GB"/>
        </w:rPr>
      </w:pPr>
      <w:r w:rsidRPr="00E909AA">
        <w:rPr>
          <w:rFonts w:ascii="Arial" w:hAnsi="Arial" w:cs="Arial"/>
          <w:noProof/>
          <w:sz w:val="22"/>
          <w:szCs w:val="22"/>
          <w:lang w:val="en-GB" w:eastAsia="en-GB"/>
        </w:rPr>
        <w:t>O</w:t>
      </w:r>
      <w:r w:rsidR="00097232" w:rsidRPr="00E909AA">
        <w:rPr>
          <w:rFonts w:ascii="Arial" w:hAnsi="Arial" w:cs="Arial"/>
          <w:noProof/>
          <w:sz w:val="22"/>
          <w:szCs w:val="22"/>
          <w:lang w:val="en-GB" w:eastAsia="en-GB"/>
        </w:rPr>
        <w:t>fficial legal form:</w:t>
      </w:r>
      <w:r w:rsidRPr="00E909AA">
        <w:rPr>
          <w:rFonts w:ascii="Arial" w:hAnsi="Arial" w:cs="Arial"/>
          <w:noProof/>
          <w:sz w:val="22"/>
          <w:szCs w:val="22"/>
          <w:lang w:val="en-GB" w:eastAsia="en-GB"/>
        </w:rPr>
        <w:t xml:space="preserve">  </w:t>
      </w:r>
      <w:r w:rsidR="0052224C" w:rsidRPr="00E909AA">
        <w:rPr>
          <w:rFonts w:ascii="Arial" w:hAnsi="Arial" w:cs="Arial"/>
          <w:noProof/>
          <w:sz w:val="22"/>
          <w:szCs w:val="22"/>
          <w:lang w:val="en-GB" w:eastAsia="en-GB"/>
        </w:rPr>
        <w:t>……………………………………………………………….</w:t>
      </w:r>
      <w:r w:rsidRPr="00E909AA">
        <w:rPr>
          <w:rFonts w:ascii="Arial" w:hAnsi="Arial" w:cs="Arial"/>
          <w:noProof/>
          <w:sz w:val="22"/>
          <w:szCs w:val="22"/>
          <w:lang w:val="en-GB" w:eastAsia="en-GB"/>
        </w:rPr>
        <w:t xml:space="preserve">                                                               </w:t>
      </w:r>
    </w:p>
    <w:p w:rsidR="00097232" w:rsidRPr="00E909AA" w:rsidRDefault="00331885" w:rsidP="00BC14BE">
      <w:pPr>
        <w:spacing w:before="40" w:after="40"/>
        <w:ind w:left="426"/>
        <w:jc w:val="both"/>
        <w:rPr>
          <w:rFonts w:ascii="Arial" w:hAnsi="Arial" w:cs="Arial"/>
          <w:noProof/>
          <w:sz w:val="22"/>
          <w:szCs w:val="22"/>
          <w:lang w:val="en-GB" w:eastAsia="en-GB"/>
        </w:rPr>
      </w:pPr>
      <w:r w:rsidRPr="00E909AA">
        <w:rPr>
          <w:rFonts w:ascii="Arial" w:hAnsi="Arial" w:cs="Arial"/>
          <w:noProof/>
          <w:sz w:val="22"/>
          <w:szCs w:val="22"/>
          <w:lang w:val="en-GB" w:eastAsia="en-GB"/>
        </w:rPr>
        <w:t>F</w:t>
      </w:r>
      <w:r w:rsidR="00097232" w:rsidRPr="00E909AA">
        <w:rPr>
          <w:rFonts w:ascii="Arial" w:hAnsi="Arial" w:cs="Arial"/>
          <w:noProof/>
          <w:sz w:val="22"/>
          <w:szCs w:val="22"/>
          <w:lang w:val="en-GB" w:eastAsia="en-GB"/>
        </w:rPr>
        <w:t>ull official address:</w:t>
      </w:r>
      <w:r w:rsidR="0052224C" w:rsidRPr="00E909AA">
        <w:rPr>
          <w:rFonts w:ascii="Arial" w:hAnsi="Arial" w:cs="Arial"/>
          <w:noProof/>
          <w:sz w:val="22"/>
          <w:szCs w:val="22"/>
          <w:lang w:val="en-GB" w:eastAsia="en-GB"/>
        </w:rPr>
        <w:t xml:space="preserve">  ……………………………………….……….……..……..</w:t>
      </w:r>
      <w:r w:rsidRPr="00E909AA">
        <w:rPr>
          <w:rFonts w:ascii="Arial" w:hAnsi="Arial" w:cs="Arial"/>
          <w:noProof/>
          <w:sz w:val="22"/>
          <w:szCs w:val="22"/>
          <w:lang w:val="en-GB" w:eastAsia="en-GB"/>
        </w:rPr>
        <w:t xml:space="preserve">                                                                         </w:t>
      </w:r>
    </w:p>
    <w:p w:rsidR="00097232" w:rsidRPr="00E909AA" w:rsidRDefault="00097232" w:rsidP="00BC14BE">
      <w:pPr>
        <w:spacing w:before="40" w:after="40"/>
        <w:ind w:left="426"/>
        <w:jc w:val="both"/>
        <w:rPr>
          <w:rFonts w:ascii="Arial" w:hAnsi="Arial" w:cs="Arial"/>
          <w:noProof/>
          <w:sz w:val="22"/>
          <w:szCs w:val="22"/>
          <w:lang w:val="en-GB" w:eastAsia="en-GB"/>
        </w:rPr>
      </w:pPr>
      <w:r w:rsidRPr="00E909AA">
        <w:rPr>
          <w:rFonts w:ascii="Arial" w:hAnsi="Arial" w:cs="Arial"/>
          <w:noProof/>
          <w:sz w:val="22"/>
          <w:szCs w:val="22"/>
          <w:lang w:val="en-GB" w:eastAsia="en-GB"/>
        </w:rPr>
        <w:t>VAT registration number:</w:t>
      </w:r>
      <w:r w:rsidR="00331885" w:rsidRPr="00E909AA">
        <w:rPr>
          <w:rFonts w:ascii="Arial" w:hAnsi="Arial" w:cs="Arial"/>
          <w:noProof/>
          <w:sz w:val="22"/>
          <w:szCs w:val="22"/>
          <w:lang w:val="en-GB" w:eastAsia="en-GB"/>
        </w:rPr>
        <w:t xml:space="preserve"> </w:t>
      </w:r>
      <w:r w:rsidR="0052224C" w:rsidRPr="00E909AA">
        <w:rPr>
          <w:rFonts w:ascii="Arial" w:hAnsi="Arial" w:cs="Arial"/>
          <w:noProof/>
          <w:sz w:val="22"/>
          <w:szCs w:val="22"/>
          <w:lang w:val="en-GB" w:eastAsia="en-GB"/>
        </w:rPr>
        <w:t>……………………………………..</w:t>
      </w:r>
      <w:r w:rsidR="00331885" w:rsidRPr="00E909AA">
        <w:rPr>
          <w:rFonts w:ascii="Arial" w:hAnsi="Arial" w:cs="Arial"/>
          <w:noProof/>
          <w:sz w:val="22"/>
          <w:szCs w:val="22"/>
          <w:lang w:val="en-GB" w:eastAsia="en-GB"/>
        </w:rPr>
        <w:t xml:space="preserve">                                                         </w:t>
      </w:r>
    </w:p>
    <w:p w:rsidR="00097232" w:rsidRPr="00E909AA" w:rsidRDefault="00097232" w:rsidP="00D440D3">
      <w:pPr>
        <w:numPr>
          <w:ilvl w:val="0"/>
          <w:numId w:val="7"/>
        </w:numPr>
        <w:spacing w:before="240" w:after="120"/>
        <w:ind w:left="426" w:firstLine="0"/>
        <w:jc w:val="both"/>
        <w:rPr>
          <w:rFonts w:ascii="Arial" w:hAnsi="Arial" w:cs="Arial"/>
          <w:noProof/>
          <w:sz w:val="22"/>
          <w:szCs w:val="22"/>
          <w:lang w:val="en-GB" w:eastAsia="en-GB"/>
        </w:rPr>
      </w:pPr>
      <w:r w:rsidRPr="00E909AA">
        <w:rPr>
          <w:rFonts w:ascii="Arial" w:hAnsi="Arial" w:cs="Arial"/>
          <w:noProof/>
          <w:sz w:val="22"/>
          <w:szCs w:val="22"/>
          <w:lang w:val="en-GB" w:eastAsia="en-GB"/>
        </w:rPr>
        <w:t xml:space="preserve">declares that </w:t>
      </w:r>
      <w:r w:rsidRPr="00E909AA">
        <w:rPr>
          <w:rFonts w:ascii="Arial" w:hAnsi="Arial" w:cs="Arial"/>
          <w:noProof/>
          <w:sz w:val="22"/>
          <w:szCs w:val="22"/>
          <w:highlight w:val="lightGray"/>
          <w:lang w:val="en-GB" w:eastAsia="en-GB"/>
        </w:rPr>
        <w:t>[</w:t>
      </w:r>
      <w:r w:rsidRPr="00E909AA">
        <w:rPr>
          <w:rFonts w:ascii="Arial" w:hAnsi="Arial" w:cs="Arial"/>
          <w:i/>
          <w:noProof/>
          <w:sz w:val="22"/>
          <w:szCs w:val="22"/>
          <w:highlight w:val="lightGray"/>
          <w:lang w:val="en-GB" w:eastAsia="en-GB"/>
        </w:rPr>
        <w:t>the above-mentioned legal person][he][she</w:t>
      </w:r>
      <w:r w:rsidRPr="00E909AA">
        <w:rPr>
          <w:rFonts w:ascii="Arial" w:hAnsi="Arial" w:cs="Arial"/>
          <w:noProof/>
          <w:sz w:val="22"/>
          <w:szCs w:val="22"/>
          <w:highlight w:val="lightGray"/>
          <w:lang w:val="en-GB" w:eastAsia="en-GB"/>
        </w:rPr>
        <w:t>]</w:t>
      </w:r>
      <w:r w:rsidRPr="00E909AA">
        <w:rPr>
          <w:rFonts w:ascii="Arial" w:hAnsi="Arial" w:cs="Arial"/>
          <w:noProof/>
          <w:sz w:val="22"/>
          <w:szCs w:val="22"/>
          <w:lang w:val="en-GB" w:eastAsia="en-GB"/>
        </w:rPr>
        <w:t xml:space="preserve"> is not in one of the following situations:</w:t>
      </w:r>
    </w:p>
    <w:p w:rsidR="00097232" w:rsidRPr="00E909AA" w:rsidRDefault="00097232" w:rsidP="00D440D3">
      <w:pPr>
        <w:numPr>
          <w:ilvl w:val="0"/>
          <w:numId w:val="5"/>
        </w:numPr>
        <w:spacing w:before="40" w:after="40"/>
        <w:ind w:left="426" w:firstLine="0"/>
        <w:jc w:val="both"/>
        <w:rPr>
          <w:rFonts w:ascii="Arial" w:hAnsi="Arial" w:cs="Arial"/>
          <w:noProof/>
          <w:sz w:val="22"/>
          <w:szCs w:val="22"/>
          <w:lang w:val="en-GB" w:eastAsia="zh-CN"/>
        </w:rPr>
      </w:pPr>
      <w:r w:rsidRPr="00E909AA">
        <w:rPr>
          <w:rFonts w:ascii="Arial" w:hAnsi="Arial" w:cs="Arial"/>
          <w:noProof/>
          <w:sz w:val="22"/>
          <w:szCs w:val="22"/>
          <w:lang w:val="en-GB" w:eastAsia="zh-CN"/>
        </w:rPr>
        <w:t>is bankrupt or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rsidR="00097232" w:rsidRPr="00E909AA" w:rsidRDefault="00097232" w:rsidP="00D440D3">
      <w:pPr>
        <w:numPr>
          <w:ilvl w:val="0"/>
          <w:numId w:val="5"/>
        </w:numPr>
        <w:spacing w:before="40" w:after="40"/>
        <w:ind w:left="426" w:firstLine="0"/>
        <w:jc w:val="both"/>
        <w:rPr>
          <w:rFonts w:ascii="Arial" w:hAnsi="Arial" w:cs="Arial"/>
          <w:noProof/>
          <w:sz w:val="22"/>
          <w:szCs w:val="22"/>
          <w:lang w:val="en-GB" w:eastAsia="zh-CN"/>
        </w:rPr>
      </w:pPr>
      <w:r w:rsidRPr="00E909AA">
        <w:rPr>
          <w:rFonts w:ascii="Arial" w:hAnsi="Arial" w:cs="Arial"/>
          <w:noProof/>
          <w:sz w:val="22"/>
          <w:szCs w:val="22"/>
          <w:lang w:val="en-GB" w:eastAsia="zh-CN"/>
        </w:rPr>
        <w:t xml:space="preserve">has been convicted of an offence concerning professional conduct by a judgment of a competent authority of a Member State which has the force of </w:t>
      </w:r>
      <w:r w:rsidRPr="00E909AA">
        <w:rPr>
          <w:rFonts w:ascii="Arial" w:hAnsi="Arial" w:cs="Arial"/>
          <w:i/>
          <w:noProof/>
          <w:sz w:val="22"/>
          <w:szCs w:val="22"/>
          <w:lang w:val="en-GB" w:eastAsia="zh-CN"/>
        </w:rPr>
        <w:t>res judicata</w:t>
      </w:r>
      <w:r w:rsidRPr="00E909AA">
        <w:rPr>
          <w:rFonts w:ascii="Arial" w:hAnsi="Arial" w:cs="Arial"/>
          <w:noProof/>
          <w:sz w:val="22"/>
          <w:szCs w:val="22"/>
          <w:lang w:val="en-GB" w:eastAsia="zh-CN"/>
        </w:rPr>
        <w:t>;</w:t>
      </w:r>
    </w:p>
    <w:p w:rsidR="00097232" w:rsidRPr="00E909AA" w:rsidRDefault="00097232" w:rsidP="00D440D3">
      <w:pPr>
        <w:numPr>
          <w:ilvl w:val="0"/>
          <w:numId w:val="5"/>
        </w:numPr>
        <w:spacing w:before="40" w:after="40"/>
        <w:ind w:left="426" w:firstLine="0"/>
        <w:jc w:val="both"/>
        <w:rPr>
          <w:rFonts w:ascii="Arial" w:hAnsi="Arial" w:cs="Arial"/>
          <w:noProof/>
          <w:sz w:val="22"/>
          <w:szCs w:val="22"/>
          <w:lang w:val="en-GB" w:eastAsia="zh-CN"/>
        </w:rPr>
      </w:pPr>
      <w:r w:rsidRPr="00E909AA">
        <w:rPr>
          <w:rFonts w:ascii="Arial" w:hAnsi="Arial" w:cs="Arial"/>
          <w:noProof/>
          <w:sz w:val="22"/>
          <w:szCs w:val="22"/>
          <w:lang w:val="en-GB" w:eastAsia="zh-CN"/>
        </w:rPr>
        <w:t>has been guilty of grave professional misconduct proven by any means which the contracting authorities can justify including by decisions of the European Investment Bank and international organisations;</w:t>
      </w:r>
    </w:p>
    <w:p w:rsidR="00097232" w:rsidRPr="00E909AA" w:rsidRDefault="00097232" w:rsidP="00D440D3">
      <w:pPr>
        <w:numPr>
          <w:ilvl w:val="0"/>
          <w:numId w:val="5"/>
        </w:numPr>
        <w:spacing w:before="40" w:after="40"/>
        <w:ind w:left="426" w:firstLine="0"/>
        <w:jc w:val="both"/>
        <w:rPr>
          <w:rFonts w:ascii="Arial" w:hAnsi="Arial" w:cs="Arial"/>
          <w:noProof/>
          <w:sz w:val="22"/>
          <w:szCs w:val="22"/>
          <w:lang w:val="en-GB" w:eastAsia="zh-CN"/>
        </w:rPr>
      </w:pPr>
      <w:r w:rsidRPr="00E909AA">
        <w:rPr>
          <w:rFonts w:ascii="Arial" w:hAnsi="Arial" w:cs="Arial"/>
          <w:noProof/>
          <w:sz w:val="22"/>
          <w:szCs w:val="22"/>
          <w:lang w:val="en-GB" w:eastAsia="zh-CN"/>
        </w:rPr>
        <w:t>is not in compliance with all its obligations relating to the payment of social security contributions and the payment of taxes in accordance with the legal provisions of the country in which it is established, with those of the country of the contracting authority and those of the country where the contract is to be performed;</w:t>
      </w:r>
    </w:p>
    <w:p w:rsidR="00097232" w:rsidRPr="00E909AA" w:rsidRDefault="00097232" w:rsidP="00D440D3">
      <w:pPr>
        <w:numPr>
          <w:ilvl w:val="0"/>
          <w:numId w:val="5"/>
        </w:numPr>
        <w:spacing w:before="40" w:after="40"/>
        <w:ind w:left="426" w:firstLine="0"/>
        <w:jc w:val="both"/>
        <w:rPr>
          <w:rFonts w:ascii="Arial" w:hAnsi="Arial" w:cs="Arial"/>
          <w:noProof/>
          <w:sz w:val="22"/>
          <w:szCs w:val="22"/>
          <w:lang w:val="en-GB" w:eastAsia="zh-CN"/>
        </w:rPr>
      </w:pPr>
      <w:r w:rsidRPr="00E909AA">
        <w:rPr>
          <w:rFonts w:ascii="Arial" w:hAnsi="Arial" w:cs="Arial"/>
          <w:noProof/>
          <w:sz w:val="22"/>
          <w:szCs w:val="22"/>
          <w:lang w:val="en-GB" w:eastAsia="zh-CN"/>
        </w:rPr>
        <w:t xml:space="preserve">has been the subject of a judgement which has the force of </w:t>
      </w:r>
      <w:r w:rsidRPr="00E909AA">
        <w:rPr>
          <w:rFonts w:ascii="Arial" w:hAnsi="Arial" w:cs="Arial"/>
          <w:i/>
          <w:noProof/>
          <w:sz w:val="22"/>
          <w:szCs w:val="22"/>
          <w:lang w:val="en-GB" w:eastAsia="zh-CN"/>
        </w:rPr>
        <w:t>res judicata</w:t>
      </w:r>
      <w:r w:rsidRPr="00E909AA">
        <w:rPr>
          <w:rFonts w:ascii="Arial" w:hAnsi="Arial" w:cs="Arial"/>
          <w:noProof/>
          <w:sz w:val="22"/>
          <w:szCs w:val="22"/>
          <w:lang w:val="en-GB" w:eastAsia="zh-CN"/>
        </w:rPr>
        <w:t xml:space="preserve"> for fraud, corruption, involvement in a criminal organisation, money laundering or any other illegal activity, where such activity is detrimental to the Union's financial interests;</w:t>
      </w:r>
    </w:p>
    <w:p w:rsidR="00331885" w:rsidRPr="00E909AA" w:rsidRDefault="00097232" w:rsidP="00D440D3">
      <w:pPr>
        <w:numPr>
          <w:ilvl w:val="0"/>
          <w:numId w:val="10"/>
        </w:numPr>
        <w:spacing w:before="240" w:after="120"/>
        <w:ind w:left="426" w:firstLine="0"/>
        <w:jc w:val="both"/>
        <w:rPr>
          <w:rFonts w:ascii="Arial" w:hAnsi="Arial" w:cs="Arial"/>
          <w:noProof/>
          <w:sz w:val="22"/>
          <w:szCs w:val="22"/>
          <w:lang w:val="en-GB" w:eastAsia="en-GB"/>
        </w:rPr>
      </w:pPr>
      <w:r w:rsidRPr="00E909AA">
        <w:rPr>
          <w:rFonts w:ascii="Arial" w:hAnsi="Arial" w:cs="Arial"/>
          <w:noProof/>
          <w:sz w:val="22"/>
          <w:szCs w:val="22"/>
          <w:lang w:val="en-GB" w:eastAsia="en-GB"/>
        </w:rPr>
        <w:t>is a subject of an administrative penalty for being guilty of misrepresentation in supplying the information required by the contracting authority as a condition of participation in a procurement procedure or failing to supply this information, or having been declared to be in serious breach of its obligations under contracts covered by the Union's budget.</w:t>
      </w:r>
    </w:p>
    <w:p w:rsidR="00331885" w:rsidRPr="00E909AA" w:rsidRDefault="00097232" w:rsidP="00D440D3">
      <w:pPr>
        <w:numPr>
          <w:ilvl w:val="0"/>
          <w:numId w:val="10"/>
        </w:numPr>
        <w:spacing w:before="240" w:after="120"/>
        <w:ind w:left="426" w:firstLine="0"/>
        <w:jc w:val="both"/>
        <w:rPr>
          <w:rFonts w:ascii="Arial" w:hAnsi="Arial" w:cs="Arial"/>
          <w:noProof/>
          <w:sz w:val="22"/>
          <w:szCs w:val="22"/>
          <w:lang w:val="en-GB" w:eastAsia="en-GB"/>
        </w:rPr>
      </w:pPr>
      <w:r w:rsidRPr="00E909AA">
        <w:rPr>
          <w:rFonts w:ascii="Arial" w:hAnsi="Arial" w:cs="Arial"/>
          <w:i/>
          <w:noProof/>
          <w:sz w:val="22"/>
          <w:szCs w:val="22"/>
          <w:highlight w:val="lightGray"/>
          <w:u w:val="single"/>
          <w:lang w:val="en-GB" w:eastAsia="en-GB"/>
        </w:rPr>
        <w:t>(Only for legal persons other than Member States and local authorities, otherwise delete</w:t>
      </w:r>
      <w:r w:rsidRPr="00E909AA">
        <w:rPr>
          <w:rFonts w:ascii="Arial" w:hAnsi="Arial" w:cs="Arial"/>
          <w:i/>
          <w:noProof/>
          <w:sz w:val="22"/>
          <w:szCs w:val="22"/>
          <w:lang w:val="en-GB" w:eastAsia="en-GB"/>
        </w:rPr>
        <w:t>)</w:t>
      </w:r>
      <w:r w:rsidRPr="00E909AA">
        <w:rPr>
          <w:rFonts w:ascii="Arial" w:hAnsi="Arial" w:cs="Arial"/>
          <w:noProof/>
          <w:sz w:val="22"/>
          <w:szCs w:val="22"/>
          <w:lang w:val="en-GB" w:eastAsia="en-GB"/>
        </w:rPr>
        <w:t xml:space="preserve"> declares that the natural persons with power of representation, decision-making or control</w:t>
      </w:r>
      <w:r w:rsidRPr="00E909AA">
        <w:rPr>
          <w:rFonts w:ascii="Arial" w:hAnsi="Arial" w:cs="Arial"/>
          <w:noProof/>
          <w:sz w:val="22"/>
          <w:szCs w:val="22"/>
          <w:vertAlign w:val="superscript"/>
          <w:lang w:val="en-GB" w:eastAsia="en-GB"/>
        </w:rPr>
        <w:footnoteReference w:id="1"/>
      </w:r>
      <w:r w:rsidRPr="00E909AA">
        <w:rPr>
          <w:rFonts w:ascii="Arial" w:hAnsi="Arial" w:cs="Arial"/>
          <w:noProof/>
          <w:sz w:val="22"/>
          <w:szCs w:val="22"/>
          <w:lang w:val="en-GB" w:eastAsia="en-GB"/>
        </w:rPr>
        <w:t xml:space="preserve"> over the above-mentioned legal entity are not in the situations referred to in b) and e) above;</w:t>
      </w:r>
    </w:p>
    <w:p w:rsidR="00097232" w:rsidRPr="00E909AA" w:rsidRDefault="00097232" w:rsidP="00D440D3">
      <w:pPr>
        <w:numPr>
          <w:ilvl w:val="0"/>
          <w:numId w:val="8"/>
        </w:numPr>
        <w:spacing w:before="240" w:after="120"/>
        <w:ind w:left="426" w:firstLine="0"/>
        <w:jc w:val="both"/>
        <w:rPr>
          <w:rFonts w:ascii="Arial" w:hAnsi="Arial" w:cs="Arial"/>
          <w:noProof/>
          <w:sz w:val="22"/>
          <w:szCs w:val="22"/>
          <w:lang w:val="en-GB" w:eastAsia="en-GB"/>
        </w:rPr>
      </w:pPr>
      <w:r w:rsidRPr="00E909AA">
        <w:rPr>
          <w:rFonts w:ascii="Arial" w:hAnsi="Arial" w:cs="Arial"/>
          <w:noProof/>
          <w:sz w:val="22"/>
          <w:szCs w:val="22"/>
          <w:lang w:val="en-GB" w:eastAsia="en-GB"/>
        </w:rPr>
        <w:lastRenderedPageBreak/>
        <w:t xml:space="preserve">declares that </w:t>
      </w:r>
      <w:r w:rsidRPr="00E909AA">
        <w:rPr>
          <w:rFonts w:ascii="Arial" w:hAnsi="Arial" w:cs="Arial"/>
          <w:noProof/>
          <w:sz w:val="22"/>
          <w:szCs w:val="22"/>
          <w:highlight w:val="lightGray"/>
          <w:lang w:val="en-GB" w:eastAsia="en-GB"/>
        </w:rPr>
        <w:t>[</w:t>
      </w:r>
      <w:r w:rsidRPr="00E909AA">
        <w:rPr>
          <w:rFonts w:ascii="Arial" w:hAnsi="Arial" w:cs="Arial"/>
          <w:i/>
          <w:noProof/>
          <w:sz w:val="22"/>
          <w:szCs w:val="22"/>
          <w:highlight w:val="lightGray"/>
          <w:lang w:val="en-GB" w:eastAsia="en-GB"/>
        </w:rPr>
        <w:t>the above-mentioned legal person][he][she</w:t>
      </w:r>
      <w:r w:rsidRPr="00E909AA">
        <w:rPr>
          <w:rFonts w:ascii="Arial" w:hAnsi="Arial" w:cs="Arial"/>
          <w:noProof/>
          <w:sz w:val="22"/>
          <w:szCs w:val="22"/>
          <w:highlight w:val="lightGray"/>
          <w:lang w:val="en-GB" w:eastAsia="en-GB"/>
        </w:rPr>
        <w:t>]</w:t>
      </w:r>
      <w:r w:rsidRPr="00E909AA">
        <w:rPr>
          <w:rFonts w:ascii="Arial" w:hAnsi="Arial" w:cs="Arial"/>
          <w:noProof/>
          <w:sz w:val="22"/>
          <w:szCs w:val="22"/>
          <w:lang w:val="en-GB" w:eastAsia="en-GB"/>
        </w:rPr>
        <w:t>:</w:t>
      </w:r>
    </w:p>
    <w:p w:rsidR="00097232" w:rsidRPr="00E909AA" w:rsidRDefault="00097232" w:rsidP="00BC14BE">
      <w:pPr>
        <w:spacing w:before="40" w:after="40"/>
        <w:ind w:left="426"/>
        <w:jc w:val="both"/>
        <w:rPr>
          <w:rFonts w:ascii="Arial" w:hAnsi="Arial" w:cs="Arial"/>
          <w:noProof/>
          <w:sz w:val="22"/>
          <w:szCs w:val="22"/>
          <w:lang w:val="en-GB" w:eastAsia="en-GB"/>
        </w:rPr>
      </w:pPr>
      <w:r w:rsidRPr="00E909AA">
        <w:rPr>
          <w:rFonts w:ascii="Arial" w:hAnsi="Arial" w:cs="Arial"/>
          <w:noProof/>
          <w:sz w:val="22"/>
          <w:szCs w:val="22"/>
          <w:lang w:val="en-GB" w:eastAsia="en-GB"/>
        </w:rPr>
        <w:t>g)</w:t>
      </w:r>
      <w:r w:rsidRPr="00E909AA">
        <w:rPr>
          <w:rFonts w:ascii="Arial" w:hAnsi="Arial" w:cs="Arial"/>
          <w:noProof/>
          <w:sz w:val="22"/>
          <w:szCs w:val="22"/>
          <w:lang w:val="en-GB" w:eastAsia="en-GB"/>
        </w:rPr>
        <w:tab/>
        <w:t>has no conflict of interest in connection with the contract; a conflict of interest could arise in particular as a result of economic interests, political or national affinity, family, emotional life or any other shared interest;</w:t>
      </w:r>
    </w:p>
    <w:p w:rsidR="00097232" w:rsidRPr="00E909AA" w:rsidRDefault="00097232" w:rsidP="00BC14BE">
      <w:pPr>
        <w:spacing w:before="40" w:after="40"/>
        <w:ind w:left="426"/>
        <w:jc w:val="both"/>
        <w:rPr>
          <w:rFonts w:ascii="Arial" w:hAnsi="Arial" w:cs="Arial"/>
          <w:noProof/>
          <w:sz w:val="22"/>
          <w:szCs w:val="22"/>
          <w:lang w:val="en-GB" w:eastAsia="en-GB"/>
        </w:rPr>
      </w:pPr>
      <w:r w:rsidRPr="00E909AA">
        <w:rPr>
          <w:rFonts w:ascii="Arial" w:hAnsi="Arial" w:cs="Arial"/>
          <w:noProof/>
          <w:sz w:val="22"/>
          <w:szCs w:val="22"/>
          <w:lang w:val="en-GB" w:eastAsia="en-GB"/>
        </w:rPr>
        <w:t>h)</w:t>
      </w:r>
      <w:r w:rsidRPr="00E909AA">
        <w:rPr>
          <w:rFonts w:ascii="Arial" w:hAnsi="Arial" w:cs="Arial"/>
          <w:noProof/>
          <w:sz w:val="22"/>
          <w:szCs w:val="22"/>
          <w:lang w:val="en-GB" w:eastAsia="en-GB"/>
        </w:rPr>
        <w:tab/>
        <w:t>will inform the contracting authority, without delay, of any situation considered a conflict of interest or which could give rise to a conflict of interest;</w:t>
      </w:r>
    </w:p>
    <w:p w:rsidR="00097232" w:rsidRPr="00E909AA" w:rsidRDefault="00097232" w:rsidP="00BC14BE">
      <w:pPr>
        <w:spacing w:before="40" w:after="40"/>
        <w:ind w:left="426"/>
        <w:jc w:val="both"/>
        <w:rPr>
          <w:rFonts w:ascii="Arial" w:hAnsi="Arial" w:cs="Arial"/>
          <w:noProof/>
          <w:sz w:val="22"/>
          <w:szCs w:val="22"/>
          <w:lang w:val="en-GB" w:eastAsia="en-GB"/>
        </w:rPr>
      </w:pPr>
      <w:r w:rsidRPr="00E909AA">
        <w:rPr>
          <w:rFonts w:ascii="Arial" w:hAnsi="Arial" w:cs="Arial"/>
          <w:noProof/>
          <w:sz w:val="22"/>
          <w:szCs w:val="22"/>
          <w:lang w:val="en-GB" w:eastAsia="en-GB"/>
        </w:rPr>
        <w:t>i)</w:t>
      </w:r>
      <w:r w:rsidRPr="00E909AA">
        <w:rPr>
          <w:rFonts w:ascii="Arial" w:hAnsi="Arial" w:cs="Arial"/>
          <w:noProof/>
          <w:sz w:val="22"/>
          <w:szCs w:val="22"/>
          <w:lang w:val="en-GB" w:eastAsia="en-GB"/>
        </w:rPr>
        <w:tab/>
        <w:t>has not granted and will not grant, has not sought and will not seek, has not attempted and will not attempt to obtain, and has not accepted and will not accept any advantage, financial or in kind, to or from any party whatsoever, where such advantage constitutes an illegal practice or involves corruption, either directly or indirectly, inasmuch as it is an incentive or reward relating to award of the contract;</w:t>
      </w:r>
    </w:p>
    <w:p w:rsidR="00097232" w:rsidRPr="00E909AA" w:rsidRDefault="00097232" w:rsidP="00BC14BE">
      <w:pPr>
        <w:spacing w:before="40" w:after="40"/>
        <w:ind w:left="426"/>
        <w:jc w:val="both"/>
        <w:rPr>
          <w:rFonts w:ascii="Arial" w:hAnsi="Arial" w:cs="Arial"/>
          <w:noProof/>
          <w:sz w:val="22"/>
          <w:szCs w:val="22"/>
          <w:lang w:val="en-GB" w:eastAsia="en-GB"/>
        </w:rPr>
      </w:pPr>
      <w:r w:rsidRPr="00E909AA">
        <w:rPr>
          <w:rFonts w:ascii="Arial" w:hAnsi="Arial" w:cs="Arial"/>
          <w:noProof/>
          <w:sz w:val="22"/>
          <w:szCs w:val="22"/>
          <w:lang w:val="en-GB" w:eastAsia="en-GB"/>
        </w:rPr>
        <w:t>j)</w:t>
      </w:r>
      <w:r w:rsidRPr="00E909AA">
        <w:rPr>
          <w:rFonts w:ascii="Arial" w:hAnsi="Arial" w:cs="Arial"/>
          <w:noProof/>
          <w:sz w:val="22"/>
          <w:szCs w:val="22"/>
          <w:lang w:val="en-GB" w:eastAsia="en-GB"/>
        </w:rPr>
        <w:tab/>
        <w:t>provided accurate, sincere and complete information to the contracting authority within the context of this procurement procedure ;</w:t>
      </w:r>
    </w:p>
    <w:p w:rsidR="00097232" w:rsidRPr="00E909AA" w:rsidRDefault="00097232" w:rsidP="00D440D3">
      <w:pPr>
        <w:numPr>
          <w:ilvl w:val="0"/>
          <w:numId w:val="9"/>
        </w:numPr>
        <w:spacing w:before="240" w:after="120"/>
        <w:ind w:left="426" w:firstLine="0"/>
        <w:jc w:val="both"/>
        <w:rPr>
          <w:rFonts w:ascii="Arial" w:hAnsi="Arial" w:cs="Arial"/>
          <w:noProof/>
          <w:sz w:val="22"/>
          <w:szCs w:val="22"/>
          <w:lang w:val="en-GB" w:eastAsia="en-GB"/>
        </w:rPr>
      </w:pPr>
      <w:r w:rsidRPr="00E909AA">
        <w:rPr>
          <w:rFonts w:ascii="Arial" w:hAnsi="Arial" w:cs="Arial"/>
          <w:noProof/>
          <w:sz w:val="22"/>
          <w:szCs w:val="22"/>
          <w:lang w:val="en-GB" w:eastAsia="en-GB"/>
        </w:rPr>
        <w:t xml:space="preserve">acknowledges that </w:t>
      </w:r>
      <w:r w:rsidRPr="00E909AA">
        <w:rPr>
          <w:rFonts w:ascii="Arial" w:hAnsi="Arial" w:cs="Arial"/>
          <w:noProof/>
          <w:sz w:val="22"/>
          <w:szCs w:val="22"/>
          <w:highlight w:val="lightGray"/>
          <w:lang w:val="en-GB" w:eastAsia="en-GB"/>
        </w:rPr>
        <w:t>[</w:t>
      </w:r>
      <w:r w:rsidRPr="00E909AA">
        <w:rPr>
          <w:rFonts w:ascii="Arial" w:hAnsi="Arial" w:cs="Arial"/>
          <w:i/>
          <w:noProof/>
          <w:sz w:val="22"/>
          <w:szCs w:val="22"/>
          <w:highlight w:val="lightGray"/>
          <w:lang w:val="en-GB" w:eastAsia="en-GB"/>
        </w:rPr>
        <w:t>the above-mentioned legal person][he][she</w:t>
      </w:r>
      <w:r w:rsidRPr="00E909AA">
        <w:rPr>
          <w:rFonts w:ascii="Arial" w:hAnsi="Arial" w:cs="Arial"/>
          <w:noProof/>
          <w:sz w:val="22"/>
          <w:szCs w:val="22"/>
          <w:highlight w:val="lightGray"/>
          <w:lang w:val="en-GB" w:eastAsia="en-GB"/>
        </w:rPr>
        <w:t>]</w:t>
      </w:r>
      <w:r w:rsidRPr="00E909AA">
        <w:rPr>
          <w:rFonts w:ascii="Arial" w:hAnsi="Arial" w:cs="Arial"/>
          <w:noProof/>
          <w:sz w:val="22"/>
          <w:szCs w:val="22"/>
          <w:lang w:val="en-GB" w:eastAsia="en-GB"/>
        </w:rPr>
        <w:t xml:space="preserve"> may be subject to administrative and financial penalties</w:t>
      </w:r>
      <w:r w:rsidRPr="00E909AA">
        <w:rPr>
          <w:rFonts w:ascii="Arial" w:hAnsi="Arial" w:cs="Arial"/>
          <w:noProof/>
          <w:sz w:val="22"/>
          <w:szCs w:val="22"/>
          <w:vertAlign w:val="superscript"/>
          <w:lang w:val="en-GB" w:eastAsia="en-GB"/>
        </w:rPr>
        <w:footnoteReference w:id="2"/>
      </w:r>
      <w:r w:rsidRPr="00E909AA">
        <w:rPr>
          <w:rFonts w:ascii="Arial" w:hAnsi="Arial" w:cs="Arial"/>
          <w:noProof/>
          <w:sz w:val="22"/>
          <w:szCs w:val="22"/>
          <w:lang w:val="en-GB" w:eastAsia="en-GB"/>
        </w:rPr>
        <w:t xml:space="preserve"> if any of the declarations or information provided prove to be false. </w:t>
      </w:r>
    </w:p>
    <w:p w:rsidR="00097232" w:rsidRPr="00E909AA" w:rsidRDefault="00097232" w:rsidP="00BC14BE">
      <w:pPr>
        <w:spacing w:before="40" w:after="40"/>
        <w:ind w:left="426" w:firstLine="11"/>
        <w:jc w:val="both"/>
        <w:rPr>
          <w:rFonts w:ascii="Arial" w:hAnsi="Arial" w:cs="Arial"/>
          <w:noProof/>
          <w:sz w:val="22"/>
          <w:szCs w:val="22"/>
          <w:lang w:val="en-GB" w:eastAsia="en-GB"/>
        </w:rPr>
      </w:pPr>
      <w:r w:rsidRPr="00E909AA">
        <w:rPr>
          <w:rFonts w:ascii="Arial" w:hAnsi="Arial" w:cs="Arial"/>
          <w:noProof/>
          <w:sz w:val="22"/>
          <w:szCs w:val="22"/>
          <w:lang w:val="en-GB" w:eastAsia="en-GB"/>
        </w:rPr>
        <w:t>In case of award of contract, the following evidence shall be provided upon request and within the time limit set by the contracting authority:</w:t>
      </w:r>
    </w:p>
    <w:p w:rsidR="00A63520" w:rsidRPr="00E909AA" w:rsidRDefault="00A63520" w:rsidP="00BC14BE">
      <w:pPr>
        <w:spacing w:before="40" w:after="40"/>
        <w:ind w:left="426"/>
        <w:jc w:val="both"/>
        <w:rPr>
          <w:rFonts w:ascii="Arial Narrow" w:hAnsi="Arial Narrow"/>
          <w:noProof/>
          <w:sz w:val="22"/>
          <w:lang w:val="en-GB" w:eastAsia="zh-CN"/>
        </w:rPr>
      </w:pPr>
    </w:p>
    <w:p w:rsidR="00A84FA4" w:rsidRPr="00E909AA" w:rsidRDefault="00A84FA4" w:rsidP="00BC14BE">
      <w:pPr>
        <w:spacing w:before="40" w:after="40"/>
        <w:ind w:left="426"/>
        <w:jc w:val="both"/>
        <w:rPr>
          <w:rFonts w:ascii="Arial Narrow" w:hAnsi="Arial Narrow"/>
          <w:noProof/>
          <w:sz w:val="22"/>
          <w:lang w:val="en-GB" w:eastAsia="zh-CN"/>
        </w:rPr>
      </w:pPr>
    </w:p>
    <w:p w:rsidR="00A84FA4" w:rsidRPr="00E909AA" w:rsidRDefault="00A84FA4" w:rsidP="00BC14BE">
      <w:pPr>
        <w:spacing w:before="40" w:after="40"/>
        <w:ind w:left="426"/>
        <w:jc w:val="both"/>
        <w:rPr>
          <w:rFonts w:ascii="Arial Narrow" w:hAnsi="Arial Narrow"/>
          <w:noProof/>
          <w:sz w:val="22"/>
          <w:lang w:val="en-GB" w:eastAsia="zh-CN"/>
        </w:rPr>
      </w:pPr>
    </w:p>
    <w:p w:rsidR="00A84FA4" w:rsidRPr="00E909AA" w:rsidRDefault="00A84FA4" w:rsidP="00BC14BE">
      <w:pPr>
        <w:spacing w:before="40" w:after="40"/>
        <w:ind w:left="426"/>
        <w:jc w:val="both"/>
        <w:rPr>
          <w:rFonts w:ascii="Arial Narrow" w:hAnsi="Arial Narrow"/>
          <w:noProof/>
          <w:sz w:val="22"/>
          <w:lang w:val="en-GB" w:eastAsia="zh-CN"/>
        </w:rPr>
      </w:pPr>
    </w:p>
    <w:p w:rsidR="00A84FA4" w:rsidRPr="00E909AA" w:rsidRDefault="00A84FA4" w:rsidP="00BC14BE">
      <w:pPr>
        <w:spacing w:before="40" w:after="40"/>
        <w:ind w:left="426"/>
        <w:jc w:val="both"/>
        <w:rPr>
          <w:rFonts w:ascii="Arial Narrow" w:hAnsi="Arial Narrow"/>
          <w:noProof/>
          <w:sz w:val="22"/>
          <w:lang w:val="en-GB" w:eastAsia="zh-CN"/>
        </w:rPr>
      </w:pPr>
    </w:p>
    <w:p w:rsidR="00A84FA4" w:rsidRPr="00E909AA" w:rsidRDefault="00A84FA4" w:rsidP="00BC14BE">
      <w:pPr>
        <w:spacing w:before="40" w:after="40"/>
        <w:ind w:left="426"/>
        <w:jc w:val="both"/>
        <w:rPr>
          <w:rFonts w:ascii="Arial Narrow" w:hAnsi="Arial Narrow"/>
          <w:noProof/>
          <w:sz w:val="22"/>
          <w:lang w:val="en-GB" w:eastAsia="zh-CN"/>
        </w:rPr>
      </w:pPr>
    </w:p>
    <w:p w:rsidR="00097232" w:rsidRPr="00E909AA" w:rsidRDefault="00097232" w:rsidP="00BC14BE">
      <w:pPr>
        <w:spacing w:before="40" w:after="40"/>
        <w:ind w:left="426"/>
        <w:jc w:val="both"/>
        <w:rPr>
          <w:rFonts w:ascii="Arial Narrow" w:hAnsi="Arial Narrow"/>
          <w:noProof/>
          <w:sz w:val="22"/>
          <w:lang w:val="en-GB" w:eastAsia="zh-CN"/>
        </w:rPr>
      </w:pPr>
      <w:r w:rsidRPr="00E909AA">
        <w:rPr>
          <w:rFonts w:ascii="Arial Narrow" w:hAnsi="Arial Narrow"/>
          <w:noProof/>
          <w:sz w:val="22"/>
          <w:lang w:val="en-GB" w:eastAsia="zh-CN"/>
        </w:rPr>
        <w:t>For situations described in (a), (b) and (e), production of a recent extract from the judicial record is required or, failing that, a recent equivalent document issued by a judicial or administrative authority in the country of origin or provenance showing that those requirements are satisfied. Where the tenderer is a legal person and the national legislation of the country in which the tenderer is established does not allow the provision of such documents for legal persons, the documents should be provided for natural persons, such as the company directors or any person with powers of representation, decision making or control in relation to the tenderer.</w:t>
      </w:r>
    </w:p>
    <w:p w:rsidR="00097232" w:rsidRPr="00E909AA" w:rsidRDefault="00097232" w:rsidP="00BC14BE">
      <w:pPr>
        <w:spacing w:before="40" w:after="40"/>
        <w:ind w:left="426"/>
        <w:jc w:val="both"/>
        <w:rPr>
          <w:rFonts w:ascii="Arial Narrow" w:hAnsi="Arial Narrow"/>
          <w:noProof/>
          <w:sz w:val="22"/>
          <w:lang w:val="en-GB" w:eastAsia="zh-CN"/>
        </w:rPr>
      </w:pPr>
      <w:r w:rsidRPr="00E909AA">
        <w:rPr>
          <w:rFonts w:ascii="Arial Narrow" w:hAnsi="Arial Narrow"/>
          <w:noProof/>
          <w:sz w:val="22"/>
          <w:lang w:val="en-GB" w:eastAsia="zh-CN"/>
        </w:rPr>
        <w:t>For the situation described in point (d) above, recent certificates or letters issued by the competent authorities of the State concerned are required. These documents must provide evidence covering all taxes and social security contributions for which the tenderer is liable, including for example, VAT, income tax (natural persons only), company tax (legal persons only) and social security contributions.</w:t>
      </w:r>
    </w:p>
    <w:p w:rsidR="00097232" w:rsidRPr="00E909AA" w:rsidRDefault="00097232" w:rsidP="00BC14BE">
      <w:pPr>
        <w:tabs>
          <w:tab w:val="left" w:pos="-480"/>
          <w:tab w:val="left" w:pos="-142"/>
          <w:tab w:val="left" w:pos="426"/>
          <w:tab w:val="left" w:pos="4680"/>
          <w:tab w:val="left" w:pos="8400"/>
        </w:tabs>
        <w:spacing w:before="40" w:after="40"/>
        <w:ind w:left="426"/>
        <w:jc w:val="both"/>
        <w:rPr>
          <w:rFonts w:ascii="Arial Narrow" w:hAnsi="Arial Narrow"/>
          <w:noProof/>
          <w:snapToGrid w:val="0"/>
          <w:sz w:val="22"/>
          <w:lang w:val="en-GB"/>
        </w:rPr>
      </w:pPr>
      <w:r w:rsidRPr="00E909AA">
        <w:rPr>
          <w:rFonts w:ascii="Arial Narrow" w:hAnsi="Arial Narrow"/>
          <w:noProof/>
          <w:snapToGrid w:val="0"/>
          <w:sz w:val="22"/>
          <w:lang w:val="en-GB"/>
        </w:rPr>
        <w:t>For any of the situations (a), (b), (d) or (e), where any document described in two paragraphs above is not issued in the country concerned, it may be replaced by a sworn or, failing that, a solemn statement made by the interested party before a judicial or administrative authority, a notary or a qualified professional body in his country of origin or provenance.</w:t>
      </w:r>
    </w:p>
    <w:p w:rsidR="00097232" w:rsidRPr="00E909AA" w:rsidRDefault="00097232" w:rsidP="00BC14BE">
      <w:pPr>
        <w:tabs>
          <w:tab w:val="left" w:pos="-480"/>
          <w:tab w:val="left" w:pos="-142"/>
          <w:tab w:val="left" w:pos="426"/>
          <w:tab w:val="left" w:pos="4680"/>
          <w:tab w:val="left" w:pos="8400"/>
        </w:tabs>
        <w:spacing w:before="40" w:after="40"/>
        <w:ind w:left="426"/>
        <w:jc w:val="both"/>
        <w:rPr>
          <w:rFonts w:ascii="Arial Narrow" w:hAnsi="Arial Narrow"/>
          <w:noProof/>
          <w:sz w:val="22"/>
          <w:lang w:val="en-GB" w:eastAsia="en-GB"/>
        </w:rPr>
      </w:pPr>
      <w:r w:rsidRPr="00E909AA">
        <w:rPr>
          <w:rFonts w:ascii="Arial Narrow" w:hAnsi="Arial Narrow"/>
          <w:noProof/>
          <w:snapToGrid w:val="0"/>
          <w:sz w:val="22"/>
          <w:lang w:val="en-GB"/>
        </w:rPr>
        <w:t xml:space="preserve">If the tenderer is a legal person, information on the natural persons with power of representation, decision making or control over the legal person shall be provided only upon request by the contracting authority. </w:t>
      </w:r>
    </w:p>
    <w:p w:rsidR="00564E11" w:rsidRPr="00E909AA" w:rsidRDefault="00564E11" w:rsidP="00BC14BE">
      <w:pPr>
        <w:ind w:left="426"/>
        <w:rPr>
          <w:rFonts w:ascii="Arial" w:hAnsi="Arial" w:cs="Arial"/>
          <w:lang w:val="en-GB"/>
        </w:rPr>
      </w:pPr>
    </w:p>
    <w:p w:rsidR="00564E11" w:rsidRPr="00E909AA" w:rsidRDefault="00564E11" w:rsidP="00BC14BE">
      <w:pPr>
        <w:ind w:left="426"/>
        <w:rPr>
          <w:rFonts w:ascii="Arial" w:hAnsi="Arial" w:cs="Arial"/>
          <w:lang w:val="en-GB"/>
        </w:rPr>
      </w:pPr>
    </w:p>
    <w:p w:rsidR="00564E11" w:rsidRPr="00E909AA" w:rsidRDefault="00564E11" w:rsidP="00BC14BE">
      <w:pPr>
        <w:ind w:left="426"/>
        <w:rPr>
          <w:rFonts w:ascii="Arial" w:hAnsi="Arial" w:cs="Arial"/>
          <w:lang w:val="en-GB"/>
        </w:rPr>
      </w:pPr>
    </w:p>
    <w:p w:rsidR="00A63520" w:rsidRPr="00E909AA" w:rsidRDefault="00A63520" w:rsidP="00BC14BE">
      <w:pPr>
        <w:ind w:left="426"/>
        <w:rPr>
          <w:rFonts w:ascii="Arial" w:hAnsi="Arial" w:cs="Arial"/>
          <w:lang w:val="en-GB"/>
        </w:rPr>
      </w:pPr>
    </w:p>
    <w:p w:rsidR="00A63520" w:rsidRPr="00E909AA" w:rsidRDefault="00A63520" w:rsidP="00BC14BE">
      <w:pPr>
        <w:ind w:left="426"/>
        <w:rPr>
          <w:rFonts w:ascii="Arial" w:hAnsi="Arial" w:cs="Arial"/>
          <w:lang w:val="en-GB"/>
        </w:rPr>
      </w:pPr>
    </w:p>
    <w:p w:rsidR="00564E11" w:rsidRPr="00E909AA" w:rsidRDefault="00564E11" w:rsidP="00BC14BE">
      <w:pPr>
        <w:ind w:left="426"/>
        <w:rPr>
          <w:rFonts w:ascii="Arial" w:hAnsi="Arial" w:cs="Arial"/>
          <w:lang w:val="en-GB"/>
        </w:rPr>
      </w:pPr>
      <w:r w:rsidRPr="00E909AA">
        <w:rPr>
          <w:rFonts w:ascii="Arial" w:hAnsi="Arial" w:cs="Arial"/>
          <w:lang w:val="en-GB"/>
        </w:rPr>
        <w:t>.................................</w:t>
      </w:r>
      <w:r w:rsidRPr="00E909AA">
        <w:rPr>
          <w:rFonts w:ascii="Arial" w:hAnsi="Arial" w:cs="Arial"/>
          <w:lang w:val="en-GB"/>
        </w:rPr>
        <w:tab/>
      </w:r>
      <w:r w:rsidRPr="00E909AA">
        <w:rPr>
          <w:rFonts w:ascii="Arial" w:hAnsi="Arial" w:cs="Arial"/>
          <w:lang w:val="en-GB"/>
        </w:rPr>
        <w:tab/>
        <w:t xml:space="preserve">..........................................     </w:t>
      </w:r>
      <w:r w:rsidRPr="00E909AA">
        <w:rPr>
          <w:rFonts w:ascii="Arial" w:hAnsi="Arial" w:cs="Arial"/>
          <w:lang w:val="en-GB"/>
        </w:rPr>
        <w:tab/>
        <w:t>...........................</w:t>
      </w:r>
    </w:p>
    <w:p w:rsidR="007A0E7C" w:rsidRPr="00E909AA" w:rsidRDefault="00564E11" w:rsidP="00BC14BE">
      <w:pPr>
        <w:ind w:left="426"/>
        <w:rPr>
          <w:rFonts w:ascii="Arial" w:hAnsi="Arial" w:cs="Arial"/>
          <w:lang w:val="en-GB"/>
        </w:rPr>
      </w:pPr>
      <w:r w:rsidRPr="00E909AA">
        <w:rPr>
          <w:rFonts w:ascii="Arial" w:hAnsi="Arial" w:cs="Arial"/>
          <w:lang w:val="en-GB"/>
        </w:rPr>
        <w:t xml:space="preserve">Full name </w:t>
      </w:r>
      <w:r w:rsidRPr="00E909AA">
        <w:rPr>
          <w:rFonts w:ascii="Arial" w:hAnsi="Arial" w:cs="Arial"/>
          <w:lang w:val="en-GB"/>
        </w:rPr>
        <w:tab/>
      </w:r>
      <w:r w:rsidRPr="00E909AA">
        <w:rPr>
          <w:rFonts w:ascii="Arial" w:hAnsi="Arial" w:cs="Arial"/>
          <w:lang w:val="en-GB"/>
        </w:rPr>
        <w:tab/>
      </w:r>
      <w:r w:rsidRPr="00E909AA">
        <w:rPr>
          <w:rFonts w:ascii="Arial" w:hAnsi="Arial" w:cs="Arial"/>
          <w:lang w:val="en-GB"/>
        </w:rPr>
        <w:tab/>
      </w:r>
      <w:r w:rsidRPr="00E909AA">
        <w:rPr>
          <w:rFonts w:ascii="Arial" w:hAnsi="Arial" w:cs="Arial"/>
          <w:lang w:val="en-GB"/>
        </w:rPr>
        <w:tab/>
        <w:t>Signature</w:t>
      </w:r>
      <w:r w:rsidRPr="00E909AA">
        <w:rPr>
          <w:rFonts w:ascii="Arial" w:hAnsi="Arial" w:cs="Arial"/>
          <w:lang w:val="en-GB"/>
        </w:rPr>
        <w:tab/>
      </w:r>
      <w:r w:rsidRPr="00E909AA">
        <w:rPr>
          <w:rFonts w:ascii="Arial" w:hAnsi="Arial" w:cs="Arial"/>
          <w:lang w:val="en-GB"/>
        </w:rPr>
        <w:tab/>
      </w:r>
      <w:r w:rsidRPr="00E909AA">
        <w:rPr>
          <w:rFonts w:ascii="Arial" w:hAnsi="Arial" w:cs="Arial"/>
          <w:lang w:val="en-GB"/>
        </w:rPr>
        <w:tab/>
      </w:r>
      <w:r w:rsidRPr="00E909AA">
        <w:rPr>
          <w:rFonts w:ascii="Arial" w:hAnsi="Arial" w:cs="Arial"/>
          <w:lang w:val="en-GB"/>
        </w:rPr>
        <w:tab/>
        <w:t>Date</w:t>
      </w:r>
      <w:r w:rsidRPr="00E909AA">
        <w:rPr>
          <w:rFonts w:ascii="Arial" w:hAnsi="Arial" w:cs="Arial"/>
          <w:lang w:val="en-GB"/>
        </w:rPr>
        <w:tab/>
      </w:r>
      <w:r w:rsidRPr="00E909AA">
        <w:rPr>
          <w:rFonts w:ascii="Arial" w:hAnsi="Arial" w:cs="Arial"/>
          <w:lang w:val="en-GB"/>
        </w:rPr>
        <w:tab/>
        <w:t xml:space="preserve"> </w:t>
      </w:r>
    </w:p>
    <w:p w:rsidR="007A0E7C" w:rsidRPr="00E909AA" w:rsidRDefault="007A0E7C">
      <w:pPr>
        <w:rPr>
          <w:lang w:val="en-GB"/>
        </w:rPr>
      </w:pPr>
    </w:p>
    <w:sectPr w:rsidR="007A0E7C" w:rsidRPr="00E909AA" w:rsidSect="00F213D0">
      <w:head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DD4" w:rsidRDefault="00EC1DD4">
      <w:r>
        <w:separator/>
      </w:r>
    </w:p>
  </w:endnote>
  <w:endnote w:type="continuationSeparator" w:id="0">
    <w:p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DD4" w:rsidRDefault="00EC1DD4">
      <w:r>
        <w:separator/>
      </w:r>
    </w:p>
  </w:footnote>
  <w:footnote w:type="continuationSeparator" w:id="0">
    <w:p w:rsidR="00EC1DD4" w:rsidRDefault="00EC1DD4">
      <w:r>
        <w:continuationSeparator/>
      </w:r>
    </w:p>
  </w:footnote>
  <w:footnote w:id="1">
    <w:p w:rsidR="00EC1DD4" w:rsidRDefault="00EC1DD4" w:rsidP="00097232">
      <w:pPr>
        <w:pStyle w:val="FootnoteText"/>
        <w:ind w:left="284" w:hanging="284"/>
      </w:pPr>
      <w:r w:rsidRPr="00C61FE0">
        <w:rPr>
          <w:rStyle w:val="FootnoteReference"/>
          <w:sz w:val="22"/>
        </w:rPr>
        <w:footnoteRef/>
      </w:r>
      <w:r w:rsidRPr="00C61FE0">
        <w:rPr>
          <w:sz w:val="22"/>
        </w:rPr>
        <w:t xml:space="preserve"> </w:t>
      </w:r>
      <w:r w:rsidRPr="00C61FE0">
        <w:rPr>
          <w:sz w:val="22"/>
        </w:rPr>
        <w:tab/>
      </w:r>
      <w:r w:rsidRPr="00A84FA4">
        <w:rPr>
          <w:rFonts w:ascii="Arial" w:hAnsi="Arial" w:cs="Arial"/>
          <w:sz w:val="18"/>
          <w:szCs w:val="18"/>
        </w:rPr>
        <w:t>This covers the company directors, members of the management or supervisory bodies, and cases where one natural person holds a majority of shares.</w:t>
      </w:r>
      <w:r w:rsidRPr="00A84FA4">
        <w:rPr>
          <w:rStyle w:val="FootnoteReference"/>
        </w:rPr>
        <w:t xml:space="preserve"> </w:t>
      </w:r>
    </w:p>
    <w:p w:rsidR="00EC1DD4" w:rsidRPr="00A84FA4" w:rsidRDefault="00EC1DD4" w:rsidP="00097232">
      <w:pPr>
        <w:pStyle w:val="FootnoteText"/>
        <w:ind w:left="284" w:hanging="284"/>
        <w:rPr>
          <w:rStyle w:val="FootnoteReference"/>
        </w:rPr>
      </w:pPr>
    </w:p>
  </w:footnote>
  <w:footnote w:id="2">
    <w:p w:rsidR="00EC1DD4" w:rsidRDefault="00EC1DD4" w:rsidP="00097232">
      <w:pPr>
        <w:pStyle w:val="FootnoteText"/>
        <w:ind w:left="284" w:hanging="284"/>
        <w:rPr>
          <w:rFonts w:ascii="Arial" w:hAnsi="Arial" w:cs="Arial"/>
          <w:sz w:val="18"/>
          <w:szCs w:val="18"/>
        </w:rPr>
      </w:pPr>
      <w:r w:rsidRPr="00A84FA4">
        <w:rPr>
          <w:rStyle w:val="FootnoteReference"/>
          <w:sz w:val="18"/>
          <w:szCs w:val="18"/>
        </w:rPr>
        <w:footnoteRef/>
      </w:r>
      <w:r w:rsidRPr="00A84FA4">
        <w:rPr>
          <w:sz w:val="18"/>
          <w:szCs w:val="18"/>
        </w:rPr>
        <w:t xml:space="preserve"> </w:t>
      </w:r>
      <w:r w:rsidRPr="00A84FA4">
        <w:rPr>
          <w:sz w:val="18"/>
          <w:szCs w:val="18"/>
        </w:rPr>
        <w:tab/>
      </w:r>
      <w:r w:rsidRPr="00A84FA4">
        <w:rPr>
          <w:rFonts w:ascii="Arial" w:hAnsi="Arial" w:cs="Arial"/>
          <w:sz w:val="18"/>
          <w:szCs w:val="18"/>
        </w:rPr>
        <w:t>As provided for in Article 109 of the Financial Regulation (EU, Euratom) 966/2012 and Article 145 of the Rules of Application of the Financial Regulation</w:t>
      </w:r>
    </w:p>
    <w:p w:rsidR="00EC1DD4" w:rsidRPr="00A84FA4" w:rsidRDefault="00EC1DD4" w:rsidP="00097232">
      <w:pPr>
        <w:pStyle w:val="FootnoteText"/>
        <w:ind w:left="284" w:hanging="284"/>
        <w:rPr>
          <w:rFonts w:ascii="Arial" w:hAnsi="Arial" w:cs="Arial"/>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DD4" w:rsidRPr="00D66A6C" w:rsidRDefault="00EC1DD4">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0F17"/>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oNotEmbedSmartTags/>
  <w:decimalSymbol w:val=","/>
  <w:listSeparator w:val=";"/>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EADBDD5828D45AE0A94C931472D38" ma:contentTypeVersion="1" ma:contentTypeDescription="Create a new document." ma:contentTypeScope="" ma:versionID="cdadf604a28c291a7eff76c0a68b03d4">
  <xsd:schema xmlns:xsd="http://www.w3.org/2001/XMLSchema" xmlns:xs="http://www.w3.org/2001/XMLSchema" xmlns:p="http://schemas.microsoft.com/office/2006/metadata/properties" targetNamespace="http://schemas.microsoft.com/office/2006/metadata/properties" ma:root="true" ma:fieldsID="13e019e0895ead4e6f39566fc3de6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19E97-5D76-4353-AAD7-61632A548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7F31E8-61E6-49B6-B2C7-010EA9C04AED}">
  <ds:schemaRefs>
    <ds:schemaRef ds:uri="http://purl.org/dc/terms/"/>
    <ds:schemaRef ds:uri="http://purl.org/dc/elements/1.1/"/>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E24EE90C-E3BD-4122-A9A6-43BE9598B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899</Words>
  <Characters>5129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6016</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3</cp:revision>
  <cp:lastPrinted>2015-11-13T10:47:00Z</cp:lastPrinted>
  <dcterms:created xsi:type="dcterms:W3CDTF">2015-12-13T20:23:00Z</dcterms:created>
  <dcterms:modified xsi:type="dcterms:W3CDTF">2015-12-13T20:32:00Z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